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1BA25D6F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C83394">
        <w:rPr>
          <w:rFonts w:ascii="Garamond" w:hAnsi="Garamond"/>
          <w:sz w:val="24"/>
          <w:szCs w:val="24"/>
        </w:rPr>
        <w:t>5</w:t>
      </w:r>
      <w:r w:rsidR="0044369F">
        <w:rPr>
          <w:rFonts w:ascii="Garamond" w:hAnsi="Garamond"/>
          <w:sz w:val="24"/>
          <w:szCs w:val="24"/>
        </w:rPr>
        <w:t>8</w:t>
      </w:r>
      <w:r w:rsidRPr="003B7B95">
        <w:rPr>
          <w:rFonts w:ascii="Garamond" w:hAnsi="Garamond"/>
          <w:sz w:val="24"/>
          <w:szCs w:val="24"/>
        </w:rPr>
        <w:t>-2021</w:t>
      </w:r>
    </w:p>
    <w:p w14:paraId="734915B7" w14:textId="1E65563F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44369F" w:rsidRPr="00CF0E8D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https://zakazky.zcu.cz/contract_display_5027.html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5D2B5BED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44369F">
        <w:rPr>
          <w:rFonts w:ascii="Garamond" w:hAnsi="Garamond" w:cs="Arial"/>
          <w:sz w:val="22"/>
          <w:szCs w:val="22"/>
        </w:rPr>
        <w:t>10</w:t>
      </w:r>
      <w:bookmarkStart w:id="1" w:name="_GoBack"/>
      <w:bookmarkEnd w:id="1"/>
      <w:r w:rsidR="009D4DDF">
        <w:rPr>
          <w:rFonts w:ascii="Garamond" w:hAnsi="Garamond" w:cs="Arial"/>
          <w:sz w:val="22"/>
          <w:szCs w:val="22"/>
        </w:rPr>
        <w:t>.1</w:t>
      </w:r>
      <w:r w:rsidR="00C3468C">
        <w:rPr>
          <w:rFonts w:ascii="Garamond" w:hAnsi="Garamond" w:cs="Arial"/>
          <w:sz w:val="22"/>
          <w:szCs w:val="22"/>
        </w:rPr>
        <w:t>2</w:t>
      </w:r>
      <w:r w:rsidR="003B7B95">
        <w:rPr>
          <w:rFonts w:ascii="Garamond" w:hAnsi="Garamond" w:cs="Arial"/>
          <w:sz w:val="22"/>
          <w:szCs w:val="22"/>
        </w:rPr>
        <w:t>.2021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9D4DDF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CB34DD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6BF7A8" w14:textId="77777777" w:rsidR="00CA0F47" w:rsidRDefault="00CA0F47" w:rsidP="00795AAC">
      <w:r>
        <w:separator/>
      </w:r>
    </w:p>
  </w:endnote>
  <w:endnote w:type="continuationSeparator" w:id="0">
    <w:p w14:paraId="42455042" w14:textId="77777777" w:rsidR="00CA0F47" w:rsidRDefault="00CA0F47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E3D2CF" w14:textId="77777777" w:rsidR="00CA0F47" w:rsidRDefault="00CA0F47" w:rsidP="00795AAC">
      <w:r>
        <w:separator/>
      </w:r>
    </w:p>
  </w:footnote>
  <w:footnote w:type="continuationSeparator" w:id="0">
    <w:p w14:paraId="3F7D4E37" w14:textId="77777777" w:rsidR="00CA0F47" w:rsidRDefault="00CA0F47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3908"/>
    <w:rsid w:val="00095E03"/>
    <w:rsid w:val="000A4564"/>
    <w:rsid w:val="000A5773"/>
    <w:rsid w:val="000A5E08"/>
    <w:rsid w:val="000C57C5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F419F"/>
    <w:rsid w:val="002F78C7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20073"/>
    <w:rsid w:val="00423A32"/>
    <w:rsid w:val="00425FD2"/>
    <w:rsid w:val="004376D6"/>
    <w:rsid w:val="004400E1"/>
    <w:rsid w:val="0044369F"/>
    <w:rsid w:val="004479AE"/>
    <w:rsid w:val="00452E4D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137A"/>
    <w:rsid w:val="00571557"/>
    <w:rsid w:val="00591CE0"/>
    <w:rsid w:val="00592FF9"/>
    <w:rsid w:val="005A032C"/>
    <w:rsid w:val="005A575C"/>
    <w:rsid w:val="005B0DE0"/>
    <w:rsid w:val="005C01F9"/>
    <w:rsid w:val="005C1E8D"/>
    <w:rsid w:val="005D06B7"/>
    <w:rsid w:val="005E1AA8"/>
    <w:rsid w:val="005E393E"/>
    <w:rsid w:val="005E599C"/>
    <w:rsid w:val="006135F9"/>
    <w:rsid w:val="006168A1"/>
    <w:rsid w:val="00617021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79BB"/>
    <w:rsid w:val="006619C8"/>
    <w:rsid w:val="0066429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F3867"/>
    <w:rsid w:val="006F7426"/>
    <w:rsid w:val="0070420C"/>
    <w:rsid w:val="0070545A"/>
    <w:rsid w:val="0072046A"/>
    <w:rsid w:val="007238B3"/>
    <w:rsid w:val="0072481F"/>
    <w:rsid w:val="007306BC"/>
    <w:rsid w:val="00730B83"/>
    <w:rsid w:val="00735FBF"/>
    <w:rsid w:val="007379B2"/>
    <w:rsid w:val="00743B7D"/>
    <w:rsid w:val="00754BF3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54B10"/>
    <w:rsid w:val="00857883"/>
    <w:rsid w:val="0086327C"/>
    <w:rsid w:val="00865866"/>
    <w:rsid w:val="0087625A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278FA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C352C"/>
    <w:rsid w:val="00AC487C"/>
    <w:rsid w:val="00AC534A"/>
    <w:rsid w:val="00AC5408"/>
    <w:rsid w:val="00AC56B9"/>
    <w:rsid w:val="00AD69FB"/>
    <w:rsid w:val="00AE1686"/>
    <w:rsid w:val="00AE46B1"/>
    <w:rsid w:val="00AE5B0B"/>
    <w:rsid w:val="00AE67B7"/>
    <w:rsid w:val="00AE6DAB"/>
    <w:rsid w:val="00AF315D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36AB"/>
    <w:rsid w:val="00B45FBB"/>
    <w:rsid w:val="00B507B9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3A55"/>
    <w:rsid w:val="00C11970"/>
    <w:rsid w:val="00C1575F"/>
    <w:rsid w:val="00C232BE"/>
    <w:rsid w:val="00C27316"/>
    <w:rsid w:val="00C310DC"/>
    <w:rsid w:val="00C31F1D"/>
    <w:rsid w:val="00C3468C"/>
    <w:rsid w:val="00C45272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31A32"/>
    <w:rsid w:val="00D33A74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E1BD2"/>
    <w:rsid w:val="00DE4940"/>
    <w:rsid w:val="00DF16B0"/>
    <w:rsid w:val="00DF3053"/>
    <w:rsid w:val="00E01B4D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027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+HTpBaZjTLxdLxRImiRRuICC/S1k3HwyMHVyyOjTbm8=</DigestValue>
    </Reference>
    <Reference Type="http://www.w3.org/2000/09/xmldsig#Object" URI="#idOfficeObject">
      <DigestMethod Algorithm="http://www.w3.org/2001/04/xmlenc#sha256"/>
      <DigestValue>BTHQ7k9CmGKGiBexn91lE6JgDeN5Q/mTIQ3OEcp/wfw=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n3hITmTrmXgYG0ygVCPBvjB5T6QeL2VuRM/ZUWBtWg4=</DigestValue>
    </Reference>
  </SignedInfo>
  <SignatureValue>vXKigdpN1aoASC5iNmQ6/ljaO5UaER3HDxmjjcI8WHfnZRVLMddMir5r3EPLcgMNiUs/LZLdzdr/
aG0kFwm2ajU9sYDKQPekXpbpDqtErLQigTZRHrsKuAB7XWM5YmFz6qg5bsYtad8KP8TGEK7yXg0V
ugcW6i5FvO0BMG6B7frnT+41Q8uo2ys6gUQiJ4bQmSPNlbyHwLw6K9FxwRsxG1mESvEg6zrVqZ0P
zQA9ck2uSanEfKb0EUw+h8SXPGOK00Hmfr31Y6M94Urd6RycPCByC07Xsq8L8SoT3o+pwHhF3MZB
qB64ju+YVheOsFlVaJqphpX4rcgicxnBhu+Tew==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r7CUh/myRu9JmlyCXpG8Xp8fiQR1BHar2ybyG+4iieY=</DigestValue>
      </Reference>
      <Reference URI="/word/document.xml?ContentType=application/vnd.openxmlformats-officedocument.wordprocessingml.document.main+xml">
        <DigestMethod Algorithm="http://www.w3.org/2001/04/xmlenc#sha256"/>
        <DigestValue>JiupSw+CgyRvcdIp2eJ4ic5vAZLIrNNluzQOlvfVasI=</DigestValue>
      </Reference>
      <Reference URI="/word/endnotes.xml?ContentType=application/vnd.openxmlformats-officedocument.wordprocessingml.endnotes+xml">
        <DigestMethod Algorithm="http://www.w3.org/2001/04/xmlenc#sha256"/>
        <DigestValue>dgvQQ7BBCY4XwnQrH9IYRJiZ4KWEf+oEmuSL+sKnHKc=</DigestValue>
      </Reference>
      <Reference URI="/word/fontTable.xml?ContentType=application/vnd.openxmlformats-officedocument.wordprocessingml.fontTable+xml">
        <DigestMethod Algorithm="http://www.w3.org/2001/04/xmlenc#sha256"/>
        <DigestValue>kea1KVnfv6sWrrILH5uwOjjQw8mLb4L02Z0e9s3mqQQ=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lZaEO18UaImMxoMBLi9pfZ6DpaRM3PtwoPJ5LLaqHaw=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YNr24omkUhlVSEzhQnJvhocX0V3/txhgZZWYA/a4BVQ=</DigestValue>
      </Reference>
      <Reference URI="/word/settings.xml?ContentType=application/vnd.openxmlformats-officedocument.wordprocessingml.settings+xml">
        <DigestMethod Algorithm="http://www.w3.org/2001/04/xmlenc#sha256"/>
        <DigestValue>ppa16884StV7mN2s/2dXB99hArevrdi03L2HPtlxMsQ=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2021-11-29T11:16:43Z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16.0.10380/14</OfficeVersion>
          <ApplicationVersion>16.0.10380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2021-11-29T11:16:43Z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9926F7-433F-49D7-B359-097627FFD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2117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11</cp:revision>
  <cp:lastPrinted>2018-08-08T13:48:00Z</cp:lastPrinted>
  <dcterms:created xsi:type="dcterms:W3CDTF">2021-09-20T07:59:00Z</dcterms:created>
  <dcterms:modified xsi:type="dcterms:W3CDTF">2021-11-29T11:16:00Z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